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6A06F" w14:textId="75663536" w:rsidR="00E64117" w:rsidRDefault="00E64117" w:rsidP="00E64117">
      <w:pPr>
        <w:tabs>
          <w:tab w:val="left" w:pos="702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4FA9CCAB" w14:textId="266F743B" w:rsidR="00152E59" w:rsidRDefault="00EF4C3D" w:rsidP="00EF4C3D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>
        <w:rPr>
          <w:rFonts w:ascii="Cambria" w:eastAsia="Times New Roman" w:hAnsi="Cambria" w:cs="Tahoma"/>
          <w:b/>
        </w:rPr>
        <w:t xml:space="preserve">ZESTAWIENIE CENOWE -  </w:t>
      </w:r>
      <w:r w:rsidR="00152E59" w:rsidRPr="00285275">
        <w:rPr>
          <w:rFonts w:ascii="Cambria" w:eastAsia="Times New Roman" w:hAnsi="Cambria" w:cs="Tahoma"/>
          <w:b/>
        </w:rPr>
        <w:t xml:space="preserve">Część </w:t>
      </w:r>
      <w:r w:rsidR="000D2209">
        <w:rPr>
          <w:rFonts w:ascii="Cambria" w:eastAsia="Times New Roman" w:hAnsi="Cambria" w:cs="Tahoma"/>
          <w:b/>
        </w:rPr>
        <w:t>6</w:t>
      </w:r>
    </w:p>
    <w:p w14:paraId="0B997096" w14:textId="4035011C" w:rsidR="009735F1" w:rsidRPr="0012674B" w:rsidRDefault="001F0515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  <w:r w:rsidRPr="001F0515">
        <w:rPr>
          <w:rFonts w:ascii="Cambria" w:eastAsia="Times New Roman" w:hAnsi="Cambria" w:cs="Arial"/>
          <w:bCs/>
          <w:iCs/>
          <w:color w:val="000000"/>
        </w:rPr>
        <w:t>Dostawa mebli do świetlicy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0"/>
        <w:gridCol w:w="1003"/>
        <w:gridCol w:w="1120"/>
        <w:gridCol w:w="2878"/>
        <w:gridCol w:w="2591"/>
        <w:gridCol w:w="1723"/>
        <w:gridCol w:w="1219"/>
        <w:gridCol w:w="1505"/>
        <w:gridCol w:w="1446"/>
        <w:gridCol w:w="1453"/>
      </w:tblGrid>
      <w:tr w:rsidR="00152E59" w:rsidRPr="0012674B" w14:paraId="728CA4F7" w14:textId="77777777" w:rsidTr="0059740E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152E59" w:rsidRPr="0012674B" w:rsidRDefault="00152E59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6F419644" w14:textId="0E02DDD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53F20C5F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0AB49BA" w14:textId="0C7551D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0BD10AF6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1881DF83" w14:textId="72A5598E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6CF9422" w14:textId="410283AA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152E59" w:rsidRPr="0012674B" w14:paraId="3391D239" w14:textId="77777777" w:rsidTr="0059740E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152E59" w:rsidRPr="0012674B" w:rsidRDefault="00152E59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22B68B47" w14:textId="05EE09C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044353DB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0105DE06" w14:textId="25F4BC12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9233850" w14:textId="38DFCB44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37342E61" w14:textId="7C85C98A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0A6BE200" w14:textId="4C698FAD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7E411F5" w14:textId="25452A6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714F4F" w:rsidRPr="0012674B" w14:paraId="486C979E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AF53E52" w14:textId="17623DCF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71FE008E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Zestaw mebli</w:t>
            </w:r>
          </w:p>
          <w:p w14:paraId="386836A1" w14:textId="77777777" w:rsidR="00714F4F" w:rsidRPr="006C341A" w:rsidRDefault="00714F4F" w:rsidP="00714F4F">
            <w:pPr>
              <w:rPr>
                <w:rFonts w:ascii="Cambria" w:eastAsia="Calibri" w:hAnsi="Cambria"/>
                <w:sz w:val="18"/>
                <w:szCs w:val="18"/>
              </w:rPr>
            </w:pPr>
          </w:p>
          <w:p w14:paraId="4D64A32F" w14:textId="1745F613" w:rsidR="00714F4F" w:rsidRPr="00FC71D6" w:rsidRDefault="00714F4F" w:rsidP="00714F4F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935" w:type="pct"/>
            <w:shd w:val="clear" w:color="auto" w:fill="auto"/>
          </w:tcPr>
          <w:p w14:paraId="7CBDA31F" w14:textId="77777777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714F4F" w:rsidRPr="0012674B" w:rsidRDefault="00714F4F" w:rsidP="00714F4F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5A522FD6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="Cambria" w:hAnsi="Cambria"/>
                <w:color w:val="000000"/>
              </w:rPr>
              <w:t>zestaw</w:t>
            </w:r>
          </w:p>
        </w:tc>
        <w:tc>
          <w:tcPr>
            <w:tcW w:w="560" w:type="pct"/>
            <w:shd w:val="clear" w:color="auto" w:fill="auto"/>
          </w:tcPr>
          <w:p w14:paraId="325A3868" w14:textId="68DB3370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A32C11A" w14:textId="37533571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826DBB0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978DCC5" w14:textId="7B5D9DF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9262BD6" w14:textId="4AB4143A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F4F" w:rsidRPr="0012674B" w14:paraId="410D0EA4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0182D65" w14:textId="77777777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</w:tcBorders>
          </w:tcPr>
          <w:p w14:paraId="79741340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Szafa</w:t>
            </w:r>
          </w:p>
          <w:p w14:paraId="6A925C6C" w14:textId="11049FD3" w:rsidR="00714F4F" w:rsidRPr="00F27215" w:rsidRDefault="00714F4F" w:rsidP="00714F4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935" w:type="pct"/>
            <w:shd w:val="clear" w:color="auto" w:fill="auto"/>
          </w:tcPr>
          <w:p w14:paraId="01E98E63" w14:textId="77777777" w:rsidR="00714F4F" w:rsidRPr="00152E59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7808304C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5A80A78" w14:textId="7C9CAF16" w:rsidR="00714F4F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AA663CD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C4F90E2" w14:textId="0AE20FCA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375E6AC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</w:tcBorders>
          </w:tcPr>
          <w:p w14:paraId="49570713" w14:textId="01B0672F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D1F33A5" w14:textId="6F632388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F4F" w:rsidRPr="0012674B" w14:paraId="6FEC5A40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6FBDC23B" w14:textId="77777777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</w:tcBorders>
          </w:tcPr>
          <w:p w14:paraId="09512999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Stoliki dla ucznia</w:t>
            </w:r>
          </w:p>
          <w:p w14:paraId="09B57820" w14:textId="77777777" w:rsidR="00714F4F" w:rsidRPr="006C341A" w:rsidRDefault="00714F4F" w:rsidP="00714F4F">
            <w:pPr>
              <w:rPr>
                <w:rFonts w:ascii="Cambria" w:eastAsia="Calibri" w:hAnsi="Cambria"/>
                <w:color w:val="000000"/>
                <w:sz w:val="18"/>
                <w:szCs w:val="18"/>
              </w:rPr>
            </w:pPr>
          </w:p>
          <w:p w14:paraId="11CE172E" w14:textId="77777777" w:rsidR="00714F4F" w:rsidRPr="006C341A" w:rsidRDefault="00714F4F" w:rsidP="00714F4F">
            <w:pPr>
              <w:rPr>
                <w:rFonts w:ascii="Cambria" w:eastAsia="Calibri" w:hAnsi="Cambria"/>
                <w:sz w:val="18"/>
                <w:szCs w:val="18"/>
              </w:rPr>
            </w:pPr>
          </w:p>
          <w:p w14:paraId="5DD145DF" w14:textId="751387E4" w:rsidR="00714F4F" w:rsidRDefault="00714F4F" w:rsidP="00714F4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935" w:type="pct"/>
            <w:shd w:val="clear" w:color="auto" w:fill="auto"/>
          </w:tcPr>
          <w:p w14:paraId="2CA6ADA2" w14:textId="77777777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0726057" w14:textId="115FE889" w:rsidR="00714F4F" w:rsidRPr="00EE2EB8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EE6CBC2" w14:textId="21F5D7EE" w:rsidR="00714F4F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23CFBA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3E51552" w14:textId="0FCB2B5D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766FC347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</w:tcBorders>
          </w:tcPr>
          <w:p w14:paraId="011D9DEB" w14:textId="477B3E7E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 xml:space="preserve">10 </w:t>
            </w:r>
          </w:p>
        </w:tc>
        <w:tc>
          <w:tcPr>
            <w:tcW w:w="472" w:type="pct"/>
            <w:shd w:val="clear" w:color="auto" w:fill="auto"/>
          </w:tcPr>
          <w:p w14:paraId="38A3687D" w14:textId="5333B11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F4F" w:rsidRPr="0012674B" w14:paraId="49CCC2EB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5E97FF4E" w14:textId="77777777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245F4C2E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Krzesła dla uczniów</w:t>
            </w:r>
          </w:p>
          <w:p w14:paraId="76FA4F4F" w14:textId="77777777" w:rsidR="00714F4F" w:rsidRPr="006C341A" w:rsidRDefault="00714F4F" w:rsidP="00714F4F">
            <w:pPr>
              <w:rPr>
                <w:rFonts w:ascii="Cambria" w:eastAsia="Calibri" w:hAnsi="Cambria"/>
                <w:color w:val="ED7D31"/>
                <w:sz w:val="18"/>
                <w:szCs w:val="18"/>
              </w:rPr>
            </w:pPr>
          </w:p>
          <w:p w14:paraId="7BC1784A" w14:textId="77777777" w:rsidR="00714F4F" w:rsidRPr="006C341A" w:rsidRDefault="00714F4F" w:rsidP="00714F4F">
            <w:pPr>
              <w:rPr>
                <w:rFonts w:ascii="Cambria" w:eastAsia="Calibri" w:hAnsi="Cambria"/>
                <w:sz w:val="18"/>
                <w:szCs w:val="18"/>
              </w:rPr>
            </w:pPr>
          </w:p>
          <w:p w14:paraId="082A3F33" w14:textId="2A5BF1FD" w:rsidR="00714F4F" w:rsidRPr="00F27215" w:rsidRDefault="00714F4F" w:rsidP="00714F4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935" w:type="pct"/>
            <w:shd w:val="clear" w:color="auto" w:fill="auto"/>
          </w:tcPr>
          <w:p w14:paraId="27688A97" w14:textId="77777777" w:rsidR="00714F4F" w:rsidRPr="00152E59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C739E1" w14:textId="70998CE2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10448FA" w14:textId="6F697F87" w:rsidR="00714F4F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6C70694C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F847794" w14:textId="4546E714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07EC430F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04AE4AFB" w14:textId="0A58B150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40 sztuk</w:t>
            </w:r>
          </w:p>
        </w:tc>
        <w:tc>
          <w:tcPr>
            <w:tcW w:w="472" w:type="pct"/>
            <w:shd w:val="clear" w:color="auto" w:fill="auto"/>
          </w:tcPr>
          <w:p w14:paraId="0DD54535" w14:textId="676E11D0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F4F" w:rsidRPr="0012674B" w14:paraId="312A0568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E36CF1D" w14:textId="77777777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0F4F2A04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Biurko dla nauczyciela</w:t>
            </w:r>
          </w:p>
          <w:p w14:paraId="6B0BA555" w14:textId="77777777" w:rsidR="00714F4F" w:rsidRPr="006C341A" w:rsidRDefault="00714F4F" w:rsidP="00714F4F">
            <w:pPr>
              <w:rPr>
                <w:rFonts w:ascii="Cambria" w:eastAsia="Calibri" w:hAnsi="Cambria"/>
                <w:color w:val="ED7D31"/>
                <w:sz w:val="18"/>
                <w:szCs w:val="18"/>
              </w:rPr>
            </w:pPr>
          </w:p>
          <w:p w14:paraId="27B45E2F" w14:textId="4830B2FB" w:rsidR="00714F4F" w:rsidRPr="00F27215" w:rsidRDefault="00714F4F" w:rsidP="00714F4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935" w:type="pct"/>
            <w:shd w:val="clear" w:color="auto" w:fill="auto"/>
          </w:tcPr>
          <w:p w14:paraId="4DBEA5A0" w14:textId="77777777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25E4B7C7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9884FBE" w14:textId="3D4E557B" w:rsidR="00714F4F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5D682302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F13EEA5" w14:textId="6DAEFC13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AB737DD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F46D6D2" w14:textId="4877D28F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21E6DFF2" w14:textId="1DA0721F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F4F" w:rsidRPr="0012674B" w14:paraId="48A9C89F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4CB6165" w14:textId="77777777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</w:tcBorders>
          </w:tcPr>
          <w:p w14:paraId="003D2921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Krzesło dla nauczyciela</w:t>
            </w:r>
          </w:p>
          <w:p w14:paraId="096405D5" w14:textId="38D28B77" w:rsidR="00714F4F" w:rsidRPr="00F27215" w:rsidRDefault="00714F4F" w:rsidP="00714F4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935" w:type="pct"/>
            <w:shd w:val="clear" w:color="auto" w:fill="auto"/>
          </w:tcPr>
          <w:p w14:paraId="526B202A" w14:textId="77777777" w:rsidR="00714F4F" w:rsidRPr="00152E59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D408150" w14:textId="72BDC10C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EADB81A" w14:textId="013217D8" w:rsidR="00714F4F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97C6F59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5C8821E" w14:textId="42EE7C6C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2834C278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</w:tcBorders>
          </w:tcPr>
          <w:p w14:paraId="0FF4CCE5" w14:textId="1A37E22D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0B153BF4" w14:textId="5C5DA7A2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F4F" w:rsidRPr="0012674B" w14:paraId="5AA17148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C7427AA" w14:textId="77777777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</w:tcBorders>
          </w:tcPr>
          <w:p w14:paraId="7C27B639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 xml:space="preserve">Tablica biała </w:t>
            </w:r>
            <w:proofErr w:type="spellStart"/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suchościeralna</w:t>
            </w:r>
            <w:proofErr w:type="spellEnd"/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 xml:space="preserve"> magnetyczna</w:t>
            </w:r>
          </w:p>
          <w:p w14:paraId="1A8692F5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150X 100 cm</w:t>
            </w:r>
          </w:p>
          <w:p w14:paraId="37C08A5C" w14:textId="77777777" w:rsidR="00714F4F" w:rsidRPr="006C341A" w:rsidRDefault="00714F4F" w:rsidP="00714F4F">
            <w:pPr>
              <w:rPr>
                <w:rFonts w:ascii="Cambria" w:eastAsia="Calibri" w:hAnsi="Cambria"/>
                <w:color w:val="ED7D31"/>
                <w:sz w:val="18"/>
                <w:szCs w:val="18"/>
              </w:rPr>
            </w:pPr>
          </w:p>
          <w:p w14:paraId="7088BE97" w14:textId="77777777" w:rsidR="00714F4F" w:rsidRPr="006C341A" w:rsidRDefault="00714F4F" w:rsidP="00714F4F">
            <w:pPr>
              <w:rPr>
                <w:rFonts w:ascii="Cambria" w:eastAsia="Calibri" w:hAnsi="Cambria"/>
                <w:color w:val="ED7D31"/>
                <w:sz w:val="18"/>
                <w:szCs w:val="18"/>
              </w:rPr>
            </w:pPr>
          </w:p>
          <w:p w14:paraId="2F22717C" w14:textId="455F82BF" w:rsidR="00714F4F" w:rsidRPr="00F27215" w:rsidRDefault="00714F4F" w:rsidP="00714F4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935" w:type="pct"/>
            <w:shd w:val="clear" w:color="auto" w:fill="auto"/>
          </w:tcPr>
          <w:p w14:paraId="74A3E8BC" w14:textId="77777777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687BE3" w14:textId="4F246C68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E658523" w14:textId="79C969DF" w:rsidR="00714F4F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B1691A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C19FF08" w14:textId="7DDD0287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C59C806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</w:tcBorders>
          </w:tcPr>
          <w:p w14:paraId="75D0471A" w14:textId="48D6F9AC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5B5B5A3B" w14:textId="48BF814D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F4F" w:rsidRPr="0012674B" w14:paraId="346F80B6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70328" w14:textId="77777777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</w:tcBorders>
          </w:tcPr>
          <w:p w14:paraId="505C1549" w14:textId="77777777" w:rsidR="00714F4F" w:rsidRPr="006C341A" w:rsidRDefault="00714F4F" w:rsidP="00714F4F">
            <w:pPr>
              <w:rPr>
                <w:rFonts w:ascii="Cambria" w:eastAsia="Calibri" w:hAnsi="Cambria" w:cs="Calibri"/>
                <w:color w:val="000000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color w:val="000000"/>
                <w:sz w:val="18"/>
                <w:szCs w:val="18"/>
              </w:rPr>
              <w:t>Tablica korkowa</w:t>
            </w:r>
          </w:p>
          <w:p w14:paraId="77A96BBB" w14:textId="77777777" w:rsidR="00714F4F" w:rsidRPr="006C341A" w:rsidRDefault="00714F4F" w:rsidP="00714F4F">
            <w:pPr>
              <w:rPr>
                <w:rFonts w:ascii="Cambria" w:eastAsia="Calibri" w:hAnsi="Cambria"/>
                <w:color w:val="ED7D31"/>
                <w:sz w:val="18"/>
                <w:szCs w:val="18"/>
              </w:rPr>
            </w:pPr>
          </w:p>
          <w:p w14:paraId="72D0F1FD" w14:textId="49049885" w:rsidR="00714F4F" w:rsidRPr="00F27215" w:rsidRDefault="00714F4F" w:rsidP="00714F4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935" w:type="pct"/>
            <w:shd w:val="clear" w:color="auto" w:fill="auto"/>
          </w:tcPr>
          <w:p w14:paraId="435FB237" w14:textId="77777777" w:rsidR="00714F4F" w:rsidRPr="00152E59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4E07CA8" w14:textId="4944B90D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31B1BB6" w14:textId="3EEF76E4" w:rsidR="00714F4F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0202F76D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6DAD010" w14:textId="0F7530B4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36CC9E2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</w:tcBorders>
          </w:tcPr>
          <w:p w14:paraId="24C0674A" w14:textId="5F1E7E3D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0F89CC4E" w14:textId="16611070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7222E" w:rsidRPr="0012674B" w14:paraId="45AA626E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EF3D784" w14:textId="77777777" w:rsidR="0047222E" w:rsidRPr="0012674B" w:rsidRDefault="0047222E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</w:tcBorders>
          </w:tcPr>
          <w:p w14:paraId="6B9FCC3A" w14:textId="67133C25" w:rsidR="0047222E" w:rsidRPr="006C341A" w:rsidRDefault="0047222E" w:rsidP="00714F4F">
            <w:pPr>
              <w:rPr>
                <w:rFonts w:ascii="Cambria" w:eastAsia="Calibri" w:hAnsi="Cambria"/>
                <w:color w:val="000000"/>
                <w:sz w:val="18"/>
                <w:szCs w:val="18"/>
              </w:rPr>
            </w:pPr>
            <w:r w:rsidRPr="0047222E">
              <w:rPr>
                <w:rFonts w:ascii="Cambria" w:eastAsia="Calibri" w:hAnsi="Cambria"/>
                <w:color w:val="000000"/>
                <w:sz w:val="18"/>
                <w:szCs w:val="18"/>
              </w:rPr>
              <w:t xml:space="preserve">Tablica biała, </w:t>
            </w:r>
            <w:proofErr w:type="spellStart"/>
            <w:r w:rsidRPr="0047222E">
              <w:rPr>
                <w:rFonts w:ascii="Cambria" w:eastAsia="Calibri" w:hAnsi="Cambria"/>
                <w:color w:val="000000"/>
                <w:sz w:val="18"/>
                <w:szCs w:val="18"/>
              </w:rPr>
              <w:t>suchościeralana</w:t>
            </w:r>
            <w:proofErr w:type="spellEnd"/>
            <w:r w:rsidRPr="0047222E">
              <w:rPr>
                <w:rFonts w:ascii="Cambria" w:eastAsia="Calibri" w:hAnsi="Cambria"/>
                <w:color w:val="000000"/>
                <w:sz w:val="18"/>
                <w:szCs w:val="18"/>
              </w:rPr>
              <w:t xml:space="preserve"> magnetyczna</w:t>
            </w:r>
          </w:p>
        </w:tc>
        <w:tc>
          <w:tcPr>
            <w:tcW w:w="935" w:type="pct"/>
            <w:shd w:val="clear" w:color="auto" w:fill="auto"/>
          </w:tcPr>
          <w:p w14:paraId="28D82FB5" w14:textId="77777777" w:rsidR="0047222E" w:rsidRPr="0012674B" w:rsidRDefault="0047222E" w:rsidP="0047222E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C6AAED9" w14:textId="08AAEABB" w:rsidR="0047222E" w:rsidRPr="00152E59" w:rsidRDefault="0047222E" w:rsidP="0047222E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3C2BCAF" w14:textId="1582B1A4" w:rsidR="0047222E" w:rsidRPr="00A127EC" w:rsidRDefault="0047222E" w:rsidP="00714F4F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0CD572B" w14:textId="77777777" w:rsidR="0047222E" w:rsidRPr="0012674B" w:rsidRDefault="0047222E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0960569" w14:textId="77777777" w:rsidR="0047222E" w:rsidRPr="0012674B" w:rsidRDefault="0047222E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665A3920" w14:textId="77777777" w:rsidR="0047222E" w:rsidRPr="0012674B" w:rsidRDefault="0047222E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</w:tcBorders>
          </w:tcPr>
          <w:p w14:paraId="2E4E725E" w14:textId="51E59EEB" w:rsidR="0047222E" w:rsidRPr="006C341A" w:rsidRDefault="0047222E" w:rsidP="00714F4F">
            <w:pPr>
              <w:jc w:val="center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472" w:type="pct"/>
            <w:shd w:val="clear" w:color="auto" w:fill="auto"/>
          </w:tcPr>
          <w:p w14:paraId="12864FA7" w14:textId="77777777" w:rsidR="0047222E" w:rsidRPr="0012674B" w:rsidRDefault="0047222E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14F4F" w:rsidRPr="0012674B" w14:paraId="1252299F" w14:textId="77777777" w:rsidTr="00B85825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BE71209" w14:textId="77777777" w:rsidR="00714F4F" w:rsidRPr="0012674B" w:rsidRDefault="00714F4F" w:rsidP="00714F4F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</w:tcBorders>
          </w:tcPr>
          <w:p w14:paraId="6B20D5A2" w14:textId="77777777" w:rsidR="00714F4F" w:rsidRPr="006C341A" w:rsidRDefault="00714F4F" w:rsidP="00714F4F">
            <w:pPr>
              <w:rPr>
                <w:rFonts w:ascii="Cambria" w:eastAsia="Calibri" w:hAnsi="Cambria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Pufy</w:t>
            </w:r>
          </w:p>
          <w:p w14:paraId="3AABAAAD" w14:textId="3996D973" w:rsidR="00714F4F" w:rsidRPr="00F27215" w:rsidRDefault="00714F4F" w:rsidP="00714F4F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935" w:type="pct"/>
            <w:shd w:val="clear" w:color="auto" w:fill="auto"/>
          </w:tcPr>
          <w:p w14:paraId="6C7C1617" w14:textId="77777777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6BF8CA8" w14:textId="6F685F8C" w:rsidR="00714F4F" w:rsidRPr="0012674B" w:rsidRDefault="00714F4F" w:rsidP="00714F4F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D83F2C1" w14:textId="03B0D6FB" w:rsidR="00714F4F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sztuka</w:t>
            </w:r>
          </w:p>
        </w:tc>
        <w:tc>
          <w:tcPr>
            <w:tcW w:w="560" w:type="pct"/>
            <w:shd w:val="clear" w:color="auto" w:fill="auto"/>
          </w:tcPr>
          <w:p w14:paraId="2A04BB45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29101CA" w14:textId="07DE6A62" w:rsidR="00714F4F" w:rsidRPr="0012674B" w:rsidRDefault="00714F4F" w:rsidP="00714F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FFE4CF1" w14:textId="77777777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</w:tcBorders>
          </w:tcPr>
          <w:p w14:paraId="6E1BD2F9" w14:textId="77777777" w:rsidR="00714F4F" w:rsidRPr="006C341A" w:rsidRDefault="00714F4F" w:rsidP="00714F4F">
            <w:pPr>
              <w:jc w:val="center"/>
              <w:rPr>
                <w:rFonts w:ascii="Cambria" w:eastAsia="Calibri" w:hAnsi="Cambria"/>
                <w:sz w:val="18"/>
                <w:szCs w:val="18"/>
              </w:rPr>
            </w:pPr>
            <w:r w:rsidRPr="006C341A">
              <w:rPr>
                <w:rFonts w:ascii="Cambria" w:eastAsia="Calibri" w:hAnsi="Cambria"/>
                <w:sz w:val="18"/>
                <w:szCs w:val="18"/>
              </w:rPr>
              <w:t>4</w:t>
            </w:r>
          </w:p>
          <w:p w14:paraId="3C799604" w14:textId="77777777" w:rsidR="00714F4F" w:rsidRPr="006C341A" w:rsidRDefault="00714F4F" w:rsidP="00714F4F">
            <w:pPr>
              <w:jc w:val="center"/>
              <w:rPr>
                <w:rFonts w:ascii="Cambria" w:eastAsia="Calibri" w:hAnsi="Cambria"/>
                <w:sz w:val="18"/>
                <w:szCs w:val="18"/>
              </w:rPr>
            </w:pPr>
          </w:p>
          <w:p w14:paraId="69A7EE90" w14:textId="2FDDE15F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2" w:type="pct"/>
            <w:shd w:val="clear" w:color="auto" w:fill="auto"/>
          </w:tcPr>
          <w:p w14:paraId="39DA99FC" w14:textId="31F6F1D3" w:rsidR="00714F4F" w:rsidRPr="0012674B" w:rsidRDefault="00714F4F" w:rsidP="00714F4F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52E59" w:rsidRPr="0012674B" w14:paraId="66A20227" w14:textId="77777777" w:rsidTr="00152E59">
        <w:trPr>
          <w:trHeight w:val="264"/>
        </w:trPr>
        <w:tc>
          <w:tcPr>
            <w:tcW w:w="472" w:type="pct"/>
            <w:gridSpan w:val="2"/>
          </w:tcPr>
          <w:p w14:paraId="7008B50E" w14:textId="77777777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28" w:type="pct"/>
            <w:gridSpan w:val="8"/>
            <w:shd w:val="clear" w:color="auto" w:fill="auto"/>
            <w:vAlign w:val="center"/>
          </w:tcPr>
          <w:p w14:paraId="0B203843" w14:textId="54AF9C3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0C0E2" w14:textId="77777777" w:rsidR="009C0429" w:rsidRDefault="009C0429" w:rsidP="000D2C3B">
      <w:pPr>
        <w:spacing w:after="0" w:line="240" w:lineRule="auto"/>
      </w:pPr>
      <w:r>
        <w:separator/>
      </w:r>
    </w:p>
  </w:endnote>
  <w:endnote w:type="continuationSeparator" w:id="0">
    <w:p w14:paraId="197657BF" w14:textId="77777777" w:rsidR="009C0429" w:rsidRDefault="009C0429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22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222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B2503" w14:textId="77777777" w:rsidR="009C0429" w:rsidRDefault="009C0429" w:rsidP="000D2C3B">
      <w:pPr>
        <w:spacing w:after="0" w:line="240" w:lineRule="auto"/>
      </w:pPr>
      <w:r>
        <w:separator/>
      </w:r>
    </w:p>
  </w:footnote>
  <w:footnote w:type="continuationSeparator" w:id="0">
    <w:p w14:paraId="492E90F5" w14:textId="77777777" w:rsidR="009C0429" w:rsidRDefault="009C0429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152E59" w:rsidRDefault="00152E5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008253F4" w:rsidR="000E5894" w:rsidRPr="00085A7D" w:rsidRDefault="00330F88" w:rsidP="00085A7D">
    <w:pPr>
      <w:tabs>
        <w:tab w:val="left" w:pos="2190"/>
        <w:tab w:val="center" w:pos="4620"/>
      </w:tabs>
      <w:jc w:val="center"/>
    </w:pPr>
    <w:r w:rsidRPr="002136D1">
      <w:rPr>
        <w:noProof/>
      </w:rPr>
      <w:drawing>
        <wp:inline distT="0" distB="0" distL="0" distR="0" wp14:anchorId="22DB59BC" wp14:editId="540E4D93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9"/>
  </w:num>
  <w:num w:numId="5">
    <w:abstractNumId w:val="6"/>
  </w:num>
  <w:num w:numId="6">
    <w:abstractNumId w:val="39"/>
  </w:num>
  <w:num w:numId="7">
    <w:abstractNumId w:val="13"/>
  </w:num>
  <w:num w:numId="8">
    <w:abstractNumId w:val="79"/>
  </w:num>
  <w:num w:numId="9">
    <w:abstractNumId w:val="22"/>
  </w:num>
  <w:num w:numId="10">
    <w:abstractNumId w:val="48"/>
  </w:num>
  <w:num w:numId="11">
    <w:abstractNumId w:val="33"/>
  </w:num>
  <w:num w:numId="12">
    <w:abstractNumId w:val="54"/>
  </w:num>
  <w:num w:numId="13">
    <w:abstractNumId w:val="78"/>
  </w:num>
  <w:num w:numId="14">
    <w:abstractNumId w:val="23"/>
  </w:num>
  <w:num w:numId="15">
    <w:abstractNumId w:val="74"/>
  </w:num>
  <w:num w:numId="16">
    <w:abstractNumId w:val="25"/>
  </w:num>
  <w:num w:numId="17">
    <w:abstractNumId w:val="43"/>
  </w:num>
  <w:num w:numId="18">
    <w:abstractNumId w:val="76"/>
  </w:num>
  <w:num w:numId="19">
    <w:abstractNumId w:val="35"/>
  </w:num>
  <w:num w:numId="20">
    <w:abstractNumId w:val="45"/>
  </w:num>
  <w:num w:numId="21">
    <w:abstractNumId w:val="16"/>
  </w:num>
  <w:num w:numId="22">
    <w:abstractNumId w:val="19"/>
  </w:num>
  <w:num w:numId="23">
    <w:abstractNumId w:val="5"/>
  </w:num>
  <w:num w:numId="24">
    <w:abstractNumId w:val="62"/>
  </w:num>
  <w:num w:numId="25">
    <w:abstractNumId w:val="15"/>
  </w:num>
  <w:num w:numId="26">
    <w:abstractNumId w:val="17"/>
  </w:num>
  <w:num w:numId="27">
    <w:abstractNumId w:val="64"/>
  </w:num>
  <w:num w:numId="28">
    <w:abstractNumId w:val="47"/>
  </w:num>
  <w:num w:numId="29">
    <w:abstractNumId w:val="12"/>
  </w:num>
  <w:num w:numId="30">
    <w:abstractNumId w:val="73"/>
  </w:num>
  <w:num w:numId="31">
    <w:abstractNumId w:val="34"/>
  </w:num>
  <w:num w:numId="32">
    <w:abstractNumId w:val="52"/>
  </w:num>
  <w:num w:numId="33">
    <w:abstractNumId w:val="61"/>
  </w:num>
  <w:num w:numId="34">
    <w:abstractNumId w:val="69"/>
  </w:num>
  <w:num w:numId="35">
    <w:abstractNumId w:val="40"/>
  </w:num>
  <w:num w:numId="36">
    <w:abstractNumId w:val="63"/>
  </w:num>
  <w:num w:numId="37">
    <w:abstractNumId w:val="21"/>
  </w:num>
  <w:num w:numId="38">
    <w:abstractNumId w:val="28"/>
  </w:num>
  <w:num w:numId="39">
    <w:abstractNumId w:val="31"/>
  </w:num>
  <w:num w:numId="40">
    <w:abstractNumId w:val="44"/>
  </w:num>
  <w:num w:numId="41">
    <w:abstractNumId w:val="46"/>
  </w:num>
  <w:num w:numId="42">
    <w:abstractNumId w:val="50"/>
  </w:num>
  <w:num w:numId="43">
    <w:abstractNumId w:val="11"/>
  </w:num>
  <w:num w:numId="44">
    <w:abstractNumId w:val="18"/>
  </w:num>
  <w:num w:numId="45">
    <w:abstractNumId w:val="71"/>
  </w:num>
  <w:num w:numId="46">
    <w:abstractNumId w:val="42"/>
  </w:num>
  <w:num w:numId="47">
    <w:abstractNumId w:val="66"/>
  </w:num>
  <w:num w:numId="48">
    <w:abstractNumId w:val="38"/>
  </w:num>
  <w:num w:numId="49">
    <w:abstractNumId w:val="55"/>
  </w:num>
  <w:num w:numId="50">
    <w:abstractNumId w:val="51"/>
  </w:num>
  <w:num w:numId="51">
    <w:abstractNumId w:val="72"/>
  </w:num>
  <w:num w:numId="52">
    <w:abstractNumId w:val="10"/>
  </w:num>
  <w:num w:numId="53">
    <w:abstractNumId w:val="67"/>
  </w:num>
  <w:num w:numId="54">
    <w:abstractNumId w:val="75"/>
  </w:num>
  <w:num w:numId="55">
    <w:abstractNumId w:val="24"/>
  </w:num>
  <w:num w:numId="56">
    <w:abstractNumId w:val="68"/>
  </w:num>
  <w:num w:numId="57">
    <w:abstractNumId w:val="9"/>
  </w:num>
  <w:num w:numId="58">
    <w:abstractNumId w:val="26"/>
  </w:num>
  <w:num w:numId="59">
    <w:abstractNumId w:val="3"/>
  </w:num>
  <w:num w:numId="60">
    <w:abstractNumId w:val="53"/>
  </w:num>
  <w:num w:numId="61">
    <w:abstractNumId w:val="27"/>
  </w:num>
  <w:num w:numId="62">
    <w:abstractNumId w:val="29"/>
  </w:num>
  <w:num w:numId="63">
    <w:abstractNumId w:val="20"/>
  </w:num>
  <w:num w:numId="64">
    <w:abstractNumId w:val="59"/>
  </w:num>
  <w:num w:numId="65">
    <w:abstractNumId w:val="30"/>
  </w:num>
  <w:num w:numId="66">
    <w:abstractNumId w:val="58"/>
  </w:num>
  <w:num w:numId="67">
    <w:abstractNumId w:val="7"/>
  </w:num>
  <w:num w:numId="68">
    <w:abstractNumId w:val="4"/>
  </w:num>
  <w:num w:numId="69">
    <w:abstractNumId w:val="60"/>
  </w:num>
  <w:num w:numId="70">
    <w:abstractNumId w:val="14"/>
  </w:num>
  <w:num w:numId="71">
    <w:abstractNumId w:val="8"/>
  </w:num>
  <w:num w:numId="72">
    <w:abstractNumId w:val="56"/>
  </w:num>
  <w:num w:numId="73">
    <w:abstractNumId w:val="41"/>
  </w:num>
  <w:num w:numId="74">
    <w:abstractNumId w:val="32"/>
  </w:num>
  <w:num w:numId="75">
    <w:abstractNumId w:val="77"/>
  </w:num>
  <w:num w:numId="76">
    <w:abstractNumId w:val="36"/>
  </w:num>
  <w:num w:numId="77">
    <w:abstractNumId w:val="70"/>
  </w:num>
  <w:num w:numId="78">
    <w:abstractNumId w:val="57"/>
  </w:num>
  <w:num w:numId="79">
    <w:abstractNumId w:val="37"/>
  </w:num>
  <w:num w:numId="80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06FE6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2920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209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0669D"/>
    <w:rsid w:val="00112B11"/>
    <w:rsid w:val="0012674B"/>
    <w:rsid w:val="00134E50"/>
    <w:rsid w:val="00142826"/>
    <w:rsid w:val="00151005"/>
    <w:rsid w:val="00152E59"/>
    <w:rsid w:val="00154CBC"/>
    <w:rsid w:val="001608A7"/>
    <w:rsid w:val="001636E6"/>
    <w:rsid w:val="00174B0F"/>
    <w:rsid w:val="00184BAE"/>
    <w:rsid w:val="00186BA9"/>
    <w:rsid w:val="00187967"/>
    <w:rsid w:val="001A601D"/>
    <w:rsid w:val="001B645D"/>
    <w:rsid w:val="001B78DE"/>
    <w:rsid w:val="001B79E6"/>
    <w:rsid w:val="001C0EC7"/>
    <w:rsid w:val="001C25FB"/>
    <w:rsid w:val="001C2AEF"/>
    <w:rsid w:val="001C47B3"/>
    <w:rsid w:val="001D24B3"/>
    <w:rsid w:val="001E30AC"/>
    <w:rsid w:val="001F0515"/>
    <w:rsid w:val="002000CD"/>
    <w:rsid w:val="00201ADC"/>
    <w:rsid w:val="00204C80"/>
    <w:rsid w:val="00204F53"/>
    <w:rsid w:val="00214E18"/>
    <w:rsid w:val="00233270"/>
    <w:rsid w:val="0023395F"/>
    <w:rsid w:val="002434F0"/>
    <w:rsid w:val="002436EA"/>
    <w:rsid w:val="00245DAF"/>
    <w:rsid w:val="00246C09"/>
    <w:rsid w:val="0025040C"/>
    <w:rsid w:val="00254439"/>
    <w:rsid w:val="00256EC0"/>
    <w:rsid w:val="00274868"/>
    <w:rsid w:val="00277D21"/>
    <w:rsid w:val="00281FBD"/>
    <w:rsid w:val="00282AE5"/>
    <w:rsid w:val="00286C2E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0F88"/>
    <w:rsid w:val="003377AE"/>
    <w:rsid w:val="00340165"/>
    <w:rsid w:val="00340326"/>
    <w:rsid w:val="00343BCC"/>
    <w:rsid w:val="00350828"/>
    <w:rsid w:val="00353589"/>
    <w:rsid w:val="003623AE"/>
    <w:rsid w:val="00362FE6"/>
    <w:rsid w:val="00374FE5"/>
    <w:rsid w:val="003751BA"/>
    <w:rsid w:val="003758F9"/>
    <w:rsid w:val="0037794A"/>
    <w:rsid w:val="0038005C"/>
    <w:rsid w:val="003839C0"/>
    <w:rsid w:val="00383D0A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7222E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D40C4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15E86"/>
    <w:rsid w:val="00522F57"/>
    <w:rsid w:val="0052308B"/>
    <w:rsid w:val="00531392"/>
    <w:rsid w:val="005325F0"/>
    <w:rsid w:val="005411D3"/>
    <w:rsid w:val="005450BB"/>
    <w:rsid w:val="00546FD3"/>
    <w:rsid w:val="00550AEF"/>
    <w:rsid w:val="005634A5"/>
    <w:rsid w:val="00563E87"/>
    <w:rsid w:val="00566A3E"/>
    <w:rsid w:val="0058176E"/>
    <w:rsid w:val="0059740E"/>
    <w:rsid w:val="00597966"/>
    <w:rsid w:val="005A37EB"/>
    <w:rsid w:val="005B0793"/>
    <w:rsid w:val="005B18BA"/>
    <w:rsid w:val="005B2723"/>
    <w:rsid w:val="005B2A16"/>
    <w:rsid w:val="005B37F4"/>
    <w:rsid w:val="005B67BE"/>
    <w:rsid w:val="005C1AC0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6F86"/>
    <w:rsid w:val="0063019A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1412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14F4F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035E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58EC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5648C"/>
    <w:rsid w:val="00961283"/>
    <w:rsid w:val="00963F3A"/>
    <w:rsid w:val="009668EC"/>
    <w:rsid w:val="009735F1"/>
    <w:rsid w:val="00976203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0429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587E"/>
    <w:rsid w:val="00A76206"/>
    <w:rsid w:val="00A82AB5"/>
    <w:rsid w:val="00A865A1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0F57"/>
    <w:rsid w:val="00B0191A"/>
    <w:rsid w:val="00B14C26"/>
    <w:rsid w:val="00B16F0A"/>
    <w:rsid w:val="00B24F7D"/>
    <w:rsid w:val="00B47DB1"/>
    <w:rsid w:val="00B47E04"/>
    <w:rsid w:val="00B54219"/>
    <w:rsid w:val="00B6417A"/>
    <w:rsid w:val="00B76717"/>
    <w:rsid w:val="00B77BCC"/>
    <w:rsid w:val="00B82F9E"/>
    <w:rsid w:val="00B9293A"/>
    <w:rsid w:val="00B969DA"/>
    <w:rsid w:val="00BA263C"/>
    <w:rsid w:val="00BA45FB"/>
    <w:rsid w:val="00BA5774"/>
    <w:rsid w:val="00BA6DE4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2783"/>
    <w:rsid w:val="00BE3234"/>
    <w:rsid w:val="00BF7B28"/>
    <w:rsid w:val="00C02AAA"/>
    <w:rsid w:val="00C0384A"/>
    <w:rsid w:val="00C06BEC"/>
    <w:rsid w:val="00C11B4C"/>
    <w:rsid w:val="00C1380C"/>
    <w:rsid w:val="00C1398B"/>
    <w:rsid w:val="00C150DC"/>
    <w:rsid w:val="00C16025"/>
    <w:rsid w:val="00C163A3"/>
    <w:rsid w:val="00C2567A"/>
    <w:rsid w:val="00C30530"/>
    <w:rsid w:val="00C45BD1"/>
    <w:rsid w:val="00C500CF"/>
    <w:rsid w:val="00C501B2"/>
    <w:rsid w:val="00C562A3"/>
    <w:rsid w:val="00C56C5A"/>
    <w:rsid w:val="00C62EE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CF3314"/>
    <w:rsid w:val="00D07303"/>
    <w:rsid w:val="00D10103"/>
    <w:rsid w:val="00D1748A"/>
    <w:rsid w:val="00D177D2"/>
    <w:rsid w:val="00D20705"/>
    <w:rsid w:val="00D226BD"/>
    <w:rsid w:val="00D24D82"/>
    <w:rsid w:val="00D2709D"/>
    <w:rsid w:val="00D364E5"/>
    <w:rsid w:val="00D435A8"/>
    <w:rsid w:val="00D4450C"/>
    <w:rsid w:val="00D454F7"/>
    <w:rsid w:val="00D5757C"/>
    <w:rsid w:val="00D61527"/>
    <w:rsid w:val="00D65C7B"/>
    <w:rsid w:val="00D7547E"/>
    <w:rsid w:val="00D761EC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411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2506"/>
    <w:rsid w:val="00EF28D9"/>
    <w:rsid w:val="00EF4C3D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222E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2851E-7575-4BE4-B352-04110E46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Anna Pluskota</cp:lastModifiedBy>
  <cp:revision>55</cp:revision>
  <dcterms:created xsi:type="dcterms:W3CDTF">2024-10-24T11:30:00Z</dcterms:created>
  <dcterms:modified xsi:type="dcterms:W3CDTF">2025-05-07T12:02:00Z</dcterms:modified>
</cp:coreProperties>
</file>